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C545" w14:textId="5C4DED60" w:rsidR="00377526" w:rsidRDefault="00377526" w:rsidP="00865087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0"/>
        <w:gridCol w:w="2170"/>
        <w:gridCol w:w="2278"/>
        <w:gridCol w:w="2124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5"/>
        <w:gridCol w:w="2304"/>
        <w:gridCol w:w="2116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C70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C70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F22A3" w14:textId="77777777" w:rsidR="00F96881" w:rsidRDefault="00F96881">
      <w:r>
        <w:separator/>
      </w:r>
    </w:p>
  </w:endnote>
  <w:endnote w:type="continuationSeparator" w:id="0">
    <w:p w14:paraId="5A59A804" w14:textId="77777777" w:rsidR="00F96881" w:rsidRDefault="00F96881">
      <w:r>
        <w:continuationSeparator/>
      </w:r>
    </w:p>
  </w:endnote>
  <w:endnote w:id="1">
    <w:p w14:paraId="34985CE8" w14:textId="1665FCC8" w:rsidR="00D97FE7" w:rsidRPr="004A4118" w:rsidRDefault="00D97FE7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4A4118">
        <w:rPr>
          <w:rFonts w:ascii="Verdana" w:hAnsi="Verdana"/>
          <w:b/>
          <w:sz w:val="16"/>
          <w:szCs w:val="16"/>
          <w:lang w:val="en-GB"/>
        </w:rPr>
        <w:t>the</w:t>
      </w:r>
      <w:r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4A4118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4A4118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4A4118" w:rsidRDefault="00377526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8F1CA2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4A4118" w:rsidRDefault="00D302B8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r w:rsidR="00F550D9" w:rsidRPr="004A4118">
        <w:rPr>
          <w:rFonts w:ascii="Verdana" w:hAnsi="Verdana"/>
          <w:sz w:val="16"/>
          <w:szCs w:val="16"/>
          <w:lang w:val="en-GB"/>
        </w:rPr>
        <w:t>.</w:t>
      </w:r>
      <w:r w:rsidRPr="004A4118">
        <w:rPr>
          <w:rFonts w:ascii="Verdana" w:hAnsi="Verdana"/>
          <w:sz w:val="16"/>
          <w:szCs w:val="16"/>
          <w:lang w:val="en-GB"/>
        </w:rPr>
        <w:t>. It is only applicable to higher education institutions located in Programme Countries.</w:t>
      </w:r>
    </w:p>
  </w:endnote>
  <w:endnote w:id="5">
    <w:p w14:paraId="5D72C5CD" w14:textId="77777777" w:rsidR="00377526" w:rsidRPr="004A4118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483C4676" w:rsidR="009F2721" w:rsidRPr="004A4118" w:rsidRDefault="009F2721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r w:rsidRPr="004A4118">
        <w:rPr>
          <w:rFonts w:ascii="Verdana" w:hAnsi="Verdana"/>
          <w:sz w:val="16"/>
          <w:szCs w:val="16"/>
          <w:lang w:val="en-GB"/>
        </w:rPr>
        <w:t>refererences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8F1CA2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4BE6D76C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E3074" w14:textId="77777777" w:rsidR="00F96881" w:rsidRDefault="00F96881">
      <w:r>
        <w:separator/>
      </w:r>
    </w:p>
  </w:footnote>
  <w:footnote w:type="continuationSeparator" w:id="0">
    <w:p w14:paraId="264E18D5" w14:textId="77777777" w:rsidR="00F96881" w:rsidRDefault="00F9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BE" w14:textId="433B85AD" w:rsidR="00495B18" w:rsidRPr="00495B18" w:rsidRDefault="00495B18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907AAC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&#13;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73168">
    <w:abstractNumId w:val="1"/>
  </w:num>
  <w:num w:numId="2" w16cid:durableId="258101208">
    <w:abstractNumId w:val="0"/>
  </w:num>
  <w:num w:numId="3" w16cid:durableId="1243611633">
    <w:abstractNumId w:val="18"/>
  </w:num>
  <w:num w:numId="4" w16cid:durableId="1960838105">
    <w:abstractNumId w:val="27"/>
  </w:num>
  <w:num w:numId="5" w16cid:durableId="1818108995">
    <w:abstractNumId w:val="20"/>
  </w:num>
  <w:num w:numId="6" w16cid:durableId="1869827169">
    <w:abstractNumId w:val="26"/>
  </w:num>
  <w:num w:numId="7" w16cid:durableId="1598630708">
    <w:abstractNumId w:val="41"/>
  </w:num>
  <w:num w:numId="8" w16cid:durableId="349454255">
    <w:abstractNumId w:val="42"/>
  </w:num>
  <w:num w:numId="9" w16cid:durableId="1952013942">
    <w:abstractNumId w:val="24"/>
  </w:num>
  <w:num w:numId="10" w16cid:durableId="1451431441">
    <w:abstractNumId w:val="40"/>
  </w:num>
  <w:num w:numId="11" w16cid:durableId="1243221362">
    <w:abstractNumId w:val="38"/>
  </w:num>
  <w:num w:numId="12" w16cid:durableId="98570225">
    <w:abstractNumId w:val="30"/>
  </w:num>
  <w:num w:numId="13" w16cid:durableId="798304476">
    <w:abstractNumId w:val="36"/>
  </w:num>
  <w:num w:numId="14" w16cid:durableId="444740662">
    <w:abstractNumId w:val="19"/>
  </w:num>
  <w:num w:numId="15" w16cid:durableId="1680934860">
    <w:abstractNumId w:val="25"/>
  </w:num>
  <w:num w:numId="16" w16cid:durableId="210196110">
    <w:abstractNumId w:val="15"/>
  </w:num>
  <w:num w:numId="17" w16cid:durableId="2066219269">
    <w:abstractNumId w:val="21"/>
  </w:num>
  <w:num w:numId="18" w16cid:durableId="1972516741">
    <w:abstractNumId w:val="43"/>
  </w:num>
  <w:num w:numId="19" w16cid:durableId="587227228">
    <w:abstractNumId w:val="32"/>
  </w:num>
  <w:num w:numId="20" w16cid:durableId="814874820">
    <w:abstractNumId w:val="17"/>
  </w:num>
  <w:num w:numId="21" w16cid:durableId="1122336030">
    <w:abstractNumId w:val="28"/>
  </w:num>
  <w:num w:numId="22" w16cid:durableId="391119075">
    <w:abstractNumId w:val="29"/>
  </w:num>
  <w:num w:numId="23" w16cid:durableId="498544738">
    <w:abstractNumId w:val="31"/>
  </w:num>
  <w:num w:numId="24" w16cid:durableId="1893350754">
    <w:abstractNumId w:val="4"/>
  </w:num>
  <w:num w:numId="25" w16cid:durableId="1810592743">
    <w:abstractNumId w:val="7"/>
  </w:num>
  <w:num w:numId="26" w16cid:durableId="1287202601">
    <w:abstractNumId w:val="34"/>
  </w:num>
  <w:num w:numId="27" w16cid:durableId="882714858">
    <w:abstractNumId w:val="16"/>
  </w:num>
  <w:num w:numId="28" w16cid:durableId="208490700">
    <w:abstractNumId w:val="10"/>
  </w:num>
  <w:num w:numId="29" w16cid:durableId="1707829529">
    <w:abstractNumId w:val="37"/>
  </w:num>
  <w:num w:numId="30" w16cid:durableId="25299945">
    <w:abstractNumId w:val="33"/>
  </w:num>
  <w:num w:numId="31" w16cid:durableId="1612317665">
    <w:abstractNumId w:val="23"/>
  </w:num>
  <w:num w:numId="32" w16cid:durableId="1175071154">
    <w:abstractNumId w:val="12"/>
  </w:num>
  <w:num w:numId="33" w16cid:durableId="1000037021">
    <w:abstractNumId w:val="35"/>
  </w:num>
  <w:num w:numId="34" w16cid:durableId="1006517229">
    <w:abstractNumId w:val="13"/>
  </w:num>
  <w:num w:numId="35" w16cid:durableId="2146972437">
    <w:abstractNumId w:val="14"/>
  </w:num>
  <w:num w:numId="36" w16cid:durableId="150371315">
    <w:abstractNumId w:val="11"/>
  </w:num>
  <w:num w:numId="37" w16cid:durableId="1592349814">
    <w:abstractNumId w:val="9"/>
  </w:num>
  <w:num w:numId="38" w16cid:durableId="630944263">
    <w:abstractNumId w:val="35"/>
  </w:num>
  <w:num w:numId="39" w16cid:durableId="1968244050">
    <w:abstractNumId w:val="44"/>
  </w:num>
  <w:num w:numId="40" w16cid:durableId="17610228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72787496">
    <w:abstractNumId w:val="3"/>
  </w:num>
  <w:num w:numId="42" w16cid:durableId="16017176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69707233">
    <w:abstractNumId w:val="18"/>
  </w:num>
  <w:num w:numId="44" w16cid:durableId="1659069300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0B4D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271"/>
    <w:rsid w:val="007C3B41"/>
    <w:rsid w:val="007C3EF9"/>
    <w:rsid w:val="007D0129"/>
    <w:rsid w:val="007D4427"/>
    <w:rsid w:val="007D45BA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8E4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688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D72C545"/>
  <w15:docId w15:val="{765A351C-D460-5D41-A936-28249E3A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EEEE10B-BD80-48B2-9837-6B4C95EF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C:\Users\Public\Documents\Templates\REP.DOTM</Template>
  <TotalTime>0</TotalTime>
  <Pages>3</Pages>
  <Words>369</Words>
  <Characters>2107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2472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bojana malisic</cp:lastModifiedBy>
  <cp:revision>3</cp:revision>
  <cp:lastPrinted>2013-11-06T08:46:00Z</cp:lastPrinted>
  <dcterms:created xsi:type="dcterms:W3CDTF">2025-02-10T19:36:00Z</dcterms:created>
  <dcterms:modified xsi:type="dcterms:W3CDTF">2025-02-10T19:36:00Z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